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Pr="00B17B3B" w:rsidRDefault="00F552BC" w:rsidP="008A38F0">
      <w:pPr>
        <w:pStyle w:val="Default"/>
        <w:jc w:val="both"/>
        <w:rPr>
          <w:rFonts w:ascii="Arial Narrow" w:eastAsia="Arial" w:hAnsi="Arial Narrow" w:cstheme="majorHAnsi"/>
          <w:b/>
          <w:i/>
          <w:color w:val="000000" w:themeColor="text1"/>
          <w:sz w:val="32"/>
        </w:rPr>
      </w:pPr>
      <w:r w:rsidRPr="008819B2">
        <w:rPr>
          <w:rFonts w:ascii="Arial Narrow" w:eastAsia="Arial" w:hAnsi="Arial Narrow" w:cstheme="majorHAnsi"/>
          <w:b/>
          <w:color w:val="000000" w:themeColor="text1"/>
          <w:sz w:val="32"/>
        </w:rPr>
        <w:t xml:space="preserve"> </w:t>
      </w:r>
    </w:p>
    <w:p w14:paraId="1277D57B" w14:textId="39A28D75" w:rsidR="002E67C1" w:rsidRPr="005F3438" w:rsidRDefault="002E67C1" w:rsidP="002E67C1">
      <w:pPr>
        <w:pStyle w:val="Bezriadkovania"/>
        <w:spacing w:line="276" w:lineRule="auto"/>
        <w:contextualSpacing/>
        <w:rPr>
          <w:rFonts w:ascii="Arial Narrow" w:hAnsi="Arial Narrow"/>
          <w:b/>
          <w:sz w:val="32"/>
          <w:szCs w:val="40"/>
        </w:rPr>
      </w:pPr>
      <w:r w:rsidRPr="005F3438">
        <w:rPr>
          <w:rFonts w:ascii="Arial Narrow" w:eastAsia="Arial" w:hAnsi="Arial Narrow" w:cstheme="majorHAnsi"/>
          <w:b/>
          <w:i/>
          <w:color w:val="000000" w:themeColor="text1"/>
          <w:sz w:val="32"/>
          <w:szCs w:val="40"/>
        </w:rPr>
        <w:t xml:space="preserve">  </w:t>
      </w:r>
      <w:r w:rsidR="00B320AE" w:rsidRPr="005F3438">
        <w:rPr>
          <w:rFonts w:ascii="Arial Narrow" w:eastAsia="Arial" w:hAnsi="Arial Narrow" w:cstheme="majorHAnsi"/>
          <w:b/>
          <w:i/>
          <w:color w:val="000000" w:themeColor="text1"/>
          <w:sz w:val="32"/>
          <w:szCs w:val="40"/>
        </w:rPr>
        <w:t>„</w:t>
      </w:r>
      <w:r w:rsidR="005F3438" w:rsidRPr="005F3438">
        <w:rPr>
          <w:rFonts w:ascii="Arial Narrow" w:hAnsi="Arial Narrow"/>
          <w:b/>
          <w:i/>
          <w:color w:val="333333"/>
          <w:sz w:val="32"/>
          <w:szCs w:val="40"/>
          <w:shd w:val="clear" w:color="auto" w:fill="FFFFFF"/>
        </w:rPr>
        <w:t>Odznaky lesnej, poľovníckej a rybárskej stráže a stráže prírody I</w:t>
      </w:r>
      <w:r w:rsidR="00921232">
        <w:rPr>
          <w:rFonts w:ascii="Arial Narrow" w:hAnsi="Arial Narrow"/>
          <w:b/>
          <w:i/>
          <w:color w:val="333333"/>
          <w:sz w:val="32"/>
          <w:szCs w:val="40"/>
          <w:shd w:val="clear" w:color="auto" w:fill="FFFFFF"/>
        </w:rPr>
        <w:t>V</w:t>
      </w:r>
      <w:r w:rsidR="005F3438" w:rsidRPr="005F3438">
        <w:rPr>
          <w:rFonts w:ascii="Arial Narrow" w:hAnsi="Arial Narrow"/>
          <w:b/>
          <w:i/>
          <w:color w:val="333333"/>
          <w:sz w:val="32"/>
          <w:szCs w:val="40"/>
          <w:shd w:val="clear" w:color="auto" w:fill="FFFFFF"/>
        </w:rPr>
        <w:t>.</w:t>
      </w:r>
      <w:r w:rsidRPr="005F3438">
        <w:rPr>
          <w:rFonts w:ascii="Arial Narrow" w:hAnsi="Arial Narrow"/>
          <w:b/>
          <w:sz w:val="32"/>
          <w:szCs w:val="40"/>
        </w:rPr>
        <w:t xml:space="preserve">“ </w:t>
      </w:r>
    </w:p>
    <w:p w14:paraId="66EED1DA" w14:textId="5542D30C" w:rsidR="004D2959" w:rsidRPr="00645352" w:rsidRDefault="004D2959" w:rsidP="004D2959">
      <w:pPr>
        <w:shd w:val="clear" w:color="auto" w:fill="FFFFFF"/>
        <w:spacing w:after="150"/>
        <w:rPr>
          <w:rFonts w:ascii="Arial Narrow" w:hAnsi="Arial Narrow" w:cs="Helvetica"/>
          <w:b/>
          <w:i/>
          <w:sz w:val="28"/>
          <w:szCs w:val="28"/>
          <w:shd w:val="clear" w:color="auto" w:fill="FFFFFF"/>
        </w:rPr>
      </w:pPr>
      <w:r>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921232">
        <w:rPr>
          <w:rFonts w:ascii="Arial Narrow" w:hAnsi="Arial Narrow"/>
          <w:b/>
          <w:i/>
          <w:color w:val="333333"/>
          <w:sz w:val="28"/>
          <w:szCs w:val="28"/>
          <w:shd w:val="clear" w:color="auto" w:fill="FFFFFF"/>
        </w:rPr>
        <w:t>66867</w:t>
      </w:r>
      <w:r w:rsidRPr="00645352">
        <w:rPr>
          <w:rFonts w:ascii="Arial Narrow" w:hAnsi="Arial Narrow" w:cs="Helvetica"/>
          <w:b/>
          <w:i/>
          <w:sz w:val="28"/>
          <w:szCs w:val="28"/>
          <w:shd w:val="clear" w:color="auto" w:fill="FFFFFF"/>
        </w:rPr>
        <w:t>)</w:t>
      </w:r>
    </w:p>
    <w:p w14:paraId="5813F5FD" w14:textId="0C18DEF8" w:rsidR="00F552BC" w:rsidRPr="00B17B3B" w:rsidRDefault="00F552BC" w:rsidP="00B17B3B">
      <w:pPr>
        <w:ind w:left="360"/>
        <w:jc w:val="both"/>
        <w:rPr>
          <w:rFonts w:ascii="Arial Narrow" w:hAnsi="Arial Narrow"/>
          <w:b/>
          <w:i/>
          <w:sz w:val="28"/>
          <w:szCs w:val="28"/>
        </w:rPr>
      </w:pPr>
    </w:p>
    <w:p w14:paraId="10D0BEC2" w14:textId="36969573" w:rsidR="00F552BC" w:rsidRPr="008A38F0" w:rsidRDefault="00F552BC" w:rsidP="008A38F0">
      <w:pPr>
        <w:jc w:val="both"/>
        <w:rPr>
          <w:rFonts w:ascii="Arial Narrow" w:hAnsi="Arial Narrow"/>
        </w:rPr>
      </w:pPr>
    </w:p>
    <w:p w14:paraId="3332D5C5" w14:textId="1A9D6E4D"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23A78552"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685DD9">
        <w:rPr>
          <w:rFonts w:ascii="Arial Narrow" w:hAnsi="Arial Narrow"/>
        </w:rPr>
        <w:t>11</w:t>
      </w:r>
      <w:r w:rsidR="00592E72">
        <w:rPr>
          <w:rFonts w:ascii="Arial Narrow" w:hAnsi="Arial Narrow"/>
        </w:rPr>
        <w:t>.0</w:t>
      </w:r>
      <w:r w:rsidR="00685DD9">
        <w:rPr>
          <w:rFonts w:ascii="Arial Narrow" w:hAnsi="Arial Narrow"/>
        </w:rPr>
        <w:t>6</w:t>
      </w:r>
      <w:r w:rsidR="00921232">
        <w:rPr>
          <w:rFonts w:ascii="Arial Narrow" w:hAnsi="Arial Narrow"/>
        </w:rPr>
        <w:t>.2025</w:t>
      </w:r>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018A3C15" w:rsidR="00814958" w:rsidRDefault="00814958" w:rsidP="008A38F0">
      <w:pPr>
        <w:spacing w:line="276" w:lineRule="auto"/>
        <w:jc w:val="both"/>
        <w:rPr>
          <w:rFonts w:ascii="Arial Narrow" w:hAnsi="Arial Narrow"/>
        </w:rPr>
      </w:pPr>
    </w:p>
    <w:p w14:paraId="114DD392" w14:textId="77777777" w:rsidR="004D2959" w:rsidRPr="00645352" w:rsidRDefault="004D2959" w:rsidP="004D2959">
      <w:pPr>
        <w:spacing w:line="276" w:lineRule="auto"/>
        <w:jc w:val="both"/>
        <w:rPr>
          <w:rFonts w:ascii="Arial Narrow" w:hAnsi="Arial Narrow"/>
        </w:rPr>
      </w:pPr>
      <w:r w:rsidRPr="00645352">
        <w:rPr>
          <w:rFonts w:ascii="Arial Narrow" w:hAnsi="Arial Narrow"/>
        </w:rPr>
        <w:t>Adresa stránky, kde je možný prístup k dokumentácií VO:</w:t>
      </w:r>
    </w:p>
    <w:p w14:paraId="71BA3777" w14:textId="23F93BEA" w:rsidR="004D2959" w:rsidRPr="00443CE5" w:rsidRDefault="004D2959" w:rsidP="004D2959">
      <w:pPr>
        <w:spacing w:line="276" w:lineRule="auto"/>
        <w:jc w:val="both"/>
        <w:rPr>
          <w:rFonts w:ascii="Arial Narrow" w:hAnsi="Arial Narrow"/>
          <w:u w:val="single"/>
        </w:rPr>
      </w:pPr>
      <w:r w:rsidRPr="00645352">
        <w:rPr>
          <w:rFonts w:ascii="Arial Narrow" w:hAnsi="Arial Narrow"/>
        </w:rPr>
        <w:t xml:space="preserve">KO: </w:t>
      </w:r>
      <w:r>
        <w:rPr>
          <w:rFonts w:ascii="Arial Narrow" w:hAnsi="Arial Narrow"/>
        </w:rPr>
        <w:t xml:space="preserve">  </w:t>
      </w:r>
      <w:r w:rsidR="00921232" w:rsidRPr="00921232">
        <w:rPr>
          <w:rFonts w:ascii="Arial Narrow" w:hAnsi="Arial Narrow"/>
          <w:u w:val="single"/>
        </w:rPr>
        <w:t>https://josephine.proebiz.com/sk/tender/66867/summary</w:t>
      </w:r>
    </w:p>
    <w:p w14:paraId="0FEECF9D" w14:textId="77777777" w:rsidR="004D2959" w:rsidRPr="00645352" w:rsidRDefault="004D2959" w:rsidP="004D2959">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579F656B" w14:textId="77777777" w:rsidR="004D2959" w:rsidRPr="00FB66E1" w:rsidRDefault="004D2959" w:rsidP="004D2959">
      <w:pPr>
        <w:spacing w:line="276" w:lineRule="auto"/>
        <w:jc w:val="both"/>
        <w:rPr>
          <w:rFonts w:ascii="Arial Narrow" w:hAnsi="Arial Narrow"/>
        </w:rPr>
      </w:pPr>
    </w:p>
    <w:p w14:paraId="19029A3B" w14:textId="77777777" w:rsidR="004D2959" w:rsidRPr="00FB66E1" w:rsidRDefault="004D2959" w:rsidP="004D2959">
      <w:pPr>
        <w:spacing w:line="276" w:lineRule="auto"/>
        <w:rPr>
          <w:rFonts w:ascii="Arial Narrow" w:hAnsi="Arial Narrow"/>
        </w:rPr>
      </w:pPr>
      <w:r w:rsidRPr="00FB66E1">
        <w:rPr>
          <w:rFonts w:ascii="Arial Narrow" w:hAnsi="Arial Narrow"/>
        </w:rPr>
        <w:t xml:space="preserve">Oznámenie o vyhlásení VO: </w:t>
      </w:r>
    </w:p>
    <w:p w14:paraId="13E3938A" w14:textId="77777777" w:rsidR="004D2959" w:rsidRPr="00FB66E1" w:rsidRDefault="000A77A8" w:rsidP="004D2959">
      <w:pPr>
        <w:spacing w:line="276" w:lineRule="auto"/>
        <w:jc w:val="both"/>
        <w:rPr>
          <w:rFonts w:ascii="Arial Narrow" w:hAnsi="Arial Narrow"/>
        </w:rPr>
      </w:pPr>
      <w:hyperlink r:id="rId9" w:history="1">
        <w:r w:rsidR="004D2959" w:rsidRPr="00FB66E1">
          <w:rPr>
            <w:rStyle w:val="Hypertextovprepojenie"/>
            <w:rFonts w:ascii="Arial Narrow" w:hAnsi="Arial Narrow"/>
          </w:rPr>
          <w:t>https://www.uvo.gov.sk/vyhladavanie/vyhladavanie-zakaziek/oznamenia/430739?cHash=845a0cbe4baf1dc985bba5ac68641594</w:t>
        </w:r>
      </w:hyperlink>
    </w:p>
    <w:p w14:paraId="2F2FAD6C" w14:textId="77777777" w:rsidR="004D2959" w:rsidRPr="00F068BC" w:rsidRDefault="004D2959" w:rsidP="008A38F0">
      <w:pPr>
        <w:spacing w:line="276" w:lineRule="auto"/>
        <w:jc w:val="both"/>
        <w:rPr>
          <w:rFonts w:ascii="Arial Narrow" w:hAnsi="Arial Narrow"/>
        </w:rPr>
      </w:pPr>
    </w:p>
    <w:p w14:paraId="0C6D8212" w14:textId="77777777" w:rsidR="00814958" w:rsidRPr="008A38F0" w:rsidRDefault="00814958" w:rsidP="008A38F0">
      <w:pPr>
        <w:jc w:val="both"/>
        <w:rPr>
          <w:rFonts w:ascii="Arial Narrow" w:hAnsi="Arial Narrow"/>
          <w:lang w:eastAsia="en-US"/>
        </w:rPr>
      </w:pPr>
    </w:p>
    <w:p w14:paraId="6023AFE6" w14:textId="7C8299AE" w:rsidR="009C682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0C73B377" w14:textId="4C7715AE" w:rsidR="005F3438" w:rsidRPr="005F3438" w:rsidRDefault="005F3438" w:rsidP="005F3438">
      <w:pPr>
        <w:widowControl w:val="0"/>
        <w:autoSpaceDE w:val="0"/>
        <w:autoSpaceDN w:val="0"/>
        <w:adjustRightInd w:val="0"/>
        <w:jc w:val="both"/>
        <w:rPr>
          <w:rFonts w:ascii="Arial Narrow" w:hAnsi="Arial Narrow"/>
        </w:rPr>
      </w:pPr>
      <w:r w:rsidRPr="005F3438">
        <w:rPr>
          <w:rFonts w:ascii="Arial Narrow" w:hAnsi="Arial Narrow"/>
        </w:rPr>
        <w:t>Predmetom zákazky je obstaranie odznakov lesnej, poľovníckej a rybárskej stráže a stráže prírody, dodanie tovaru do miesta dodania, vyloženie tovaru v mieste dodania</w:t>
      </w:r>
      <w:r w:rsidR="00FA59ED">
        <w:rPr>
          <w:rFonts w:ascii="Arial Narrow" w:hAnsi="Arial Narrow"/>
        </w:rPr>
        <w:t>.</w:t>
      </w:r>
      <w:r w:rsidRPr="005F3438">
        <w:rPr>
          <w:rFonts w:ascii="Arial Narrow" w:hAnsi="Arial Narrow"/>
        </w:rPr>
        <w:t xml:space="preserve"> </w:t>
      </w:r>
    </w:p>
    <w:p w14:paraId="394EA5CB" w14:textId="1C868BCC" w:rsidR="005F3438" w:rsidRDefault="005F3438" w:rsidP="005F3438">
      <w:pPr>
        <w:rPr>
          <w:lang w:val="x-none" w:eastAsia="x-none"/>
        </w:rPr>
      </w:pPr>
    </w:p>
    <w:p w14:paraId="43B15FB4" w14:textId="7BB0458E" w:rsidR="00A03717" w:rsidRDefault="00CD322F" w:rsidP="00CB1AD0">
      <w:pPr>
        <w:spacing w:line="276" w:lineRule="auto"/>
        <w:jc w:val="both"/>
        <w:rPr>
          <w:rFonts w:ascii="Arial Narrow" w:eastAsia="Calibri" w:hAnsi="Arial Narrow"/>
        </w:rPr>
      </w:pPr>
      <w:r>
        <w:rPr>
          <w:rFonts w:ascii="Arial Narrow" w:eastAsia="Calibri" w:hAnsi="Arial Narrow"/>
        </w:rPr>
        <w:t>Podrobnosti sú definované</w:t>
      </w:r>
      <w:r w:rsidR="00ED1F88" w:rsidRPr="00CB1AD0">
        <w:rPr>
          <w:rFonts w:ascii="Arial Narrow" w:eastAsia="Calibri" w:hAnsi="Arial Narrow"/>
        </w:rPr>
        <w:t xml:space="preserve">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w:t>
      </w:r>
      <w:r w:rsidR="00101C05" w:rsidRPr="00CB1AD0">
        <w:rPr>
          <w:rFonts w:ascii="Arial Narrow" w:eastAsia="Calibri" w:hAnsi="Arial Narrow"/>
        </w:rPr>
        <w:t>Opis predmetu zákazky</w:t>
      </w:r>
      <w:r>
        <w:rPr>
          <w:rFonts w:ascii="Arial Narrow" w:eastAsia="Calibri" w:hAnsi="Arial Narrow"/>
        </w:rPr>
        <w:t xml:space="preserve"> – Vlastný návrh plnenia</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4EFEAA70"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921232">
        <w:rPr>
          <w:rFonts w:ascii="Arial Narrow" w:hAnsi="Arial Narrow"/>
          <w:b/>
        </w:rPr>
        <w:t>7</w:t>
      </w:r>
      <w:r w:rsidR="006907DE">
        <w:rPr>
          <w:rFonts w:ascii="Arial Narrow" w:hAnsi="Arial Narrow"/>
          <w:b/>
        </w:rPr>
        <w:t xml:space="preserve"> </w:t>
      </w:r>
      <w:r w:rsidR="00921232">
        <w:rPr>
          <w:rFonts w:ascii="Arial Narrow" w:hAnsi="Arial Narrow"/>
          <w:b/>
        </w:rPr>
        <w:t>758</w:t>
      </w:r>
      <w:r w:rsidR="006907DE" w:rsidRPr="006907DE">
        <w:rPr>
          <w:rFonts w:ascii="Arial Narrow" w:hAnsi="Arial Narrow"/>
          <w:b/>
        </w:rPr>
        <w:t>,</w:t>
      </w:r>
      <w:r w:rsidR="00921232">
        <w:rPr>
          <w:rFonts w:ascii="Arial Narrow" w:hAnsi="Arial Narrow"/>
          <w:b/>
        </w:rPr>
        <w:t>47</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0940962" w14:textId="68376519" w:rsidR="009C6825" w:rsidRDefault="00CD322F" w:rsidP="008A38F0">
      <w:pPr>
        <w:pStyle w:val="Bezriadkovania"/>
        <w:spacing w:line="276" w:lineRule="auto"/>
        <w:jc w:val="both"/>
        <w:rPr>
          <w:rFonts w:ascii="Arial Narrow" w:hAnsi="Arial Narrow"/>
          <w:b/>
        </w:rPr>
      </w:pPr>
      <w:r>
        <w:rPr>
          <w:rFonts w:ascii="Arial Narrow" w:hAnsi="Arial Narrow" w:cs="Arial"/>
        </w:rPr>
        <w:t>L</w:t>
      </w:r>
      <w:r w:rsidR="007A2CE5" w:rsidRPr="00F46D44">
        <w:rPr>
          <w:rFonts w:ascii="Arial Narrow" w:hAnsi="Arial Narrow" w:cs="Arial"/>
        </w:rPr>
        <w:t>ehota</w:t>
      </w:r>
      <w:r w:rsidR="007A2CE5" w:rsidRPr="00F46D44">
        <w:rPr>
          <w:rFonts w:ascii="Arial Narrow" w:hAnsi="Arial Narrow"/>
        </w:rPr>
        <w:t xml:space="preserve"> dod</w:t>
      </w:r>
      <w:r w:rsidR="00544D35">
        <w:rPr>
          <w:rFonts w:ascii="Arial Narrow" w:hAnsi="Arial Narrow"/>
        </w:rPr>
        <w:t>ania je do 90</w:t>
      </w:r>
      <w:r w:rsidR="007A2CE5" w:rsidRPr="00F46D44">
        <w:rPr>
          <w:rFonts w:ascii="Arial Narrow" w:hAnsi="Arial Narrow"/>
        </w:rPr>
        <w:t xml:space="preserve"> dní od</w:t>
      </w:r>
      <w:r>
        <w:rPr>
          <w:rFonts w:ascii="Arial Narrow" w:hAnsi="Arial Narrow"/>
        </w:rPr>
        <w:t>o dňa</w:t>
      </w:r>
      <w:r w:rsidR="007A2CE5" w:rsidRPr="00F46D44">
        <w:rPr>
          <w:rFonts w:ascii="Arial Narrow" w:hAnsi="Arial Narrow"/>
        </w:rPr>
        <w:t xml:space="preserve"> nadobudnutia účinnosti Kúpnej zmlu</w:t>
      </w:r>
      <w:r w:rsidR="005F3438">
        <w:rPr>
          <w:rFonts w:ascii="Arial Narrow" w:hAnsi="Arial Narrow"/>
        </w:rPr>
        <w:t xml:space="preserve">vy. </w:t>
      </w:r>
    </w:p>
    <w:p w14:paraId="42459F92" w14:textId="77777777" w:rsidR="007A2CE5" w:rsidRPr="009F7460" w:rsidRDefault="007A2CE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123F7FBD"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00C63B1D">
        <w:rPr>
          <w:rFonts w:ascii="Arial Narrow" w:eastAsia="TimesNewRomanPSMT" w:hAnsi="Arial Narrow"/>
        </w:rPr>
        <w:t xml:space="preserve">Ak uchádzač v lehote na predkladanie ponúk predloží viac ponúk, verejný obstarávateľ prihliada len na ponuku, ktorá bola predložená ako posledná a na ostatné ponuky hľadí rovnako ako na ponuky, ktoré boli predložené po lehote na predkladanie ponúk.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C919026" w:rsidR="004B37E3" w:rsidRDefault="00BD7B14"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004B37E3"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1B43796E" w:rsidR="0014283F" w:rsidRPr="008A38F0" w:rsidRDefault="00BD7B14"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N</w:t>
      </w:r>
      <w:r w:rsidR="0014283F" w:rsidRPr="008A38F0">
        <w:rPr>
          <w:rFonts w:ascii="Arial Narrow" w:eastAsia="TimesNewRomanPSMT" w:hAnsi="Arial Narrow"/>
          <w:color w:val="000000"/>
        </w:rPr>
        <w:t xml:space="preserve">ávrh zaradeného záujemcu na plnenie kritéria predmetu </w:t>
      </w:r>
      <w:r w:rsidR="0014283F" w:rsidRPr="008A38F0">
        <w:rPr>
          <w:rFonts w:ascii="Arial Narrow" w:eastAsia="TimesNewRomanPSMT" w:hAnsi="Arial Narrow"/>
        </w:rPr>
        <w:t xml:space="preserve">zákazky </w:t>
      </w:r>
      <w:r w:rsidR="0014283F"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0014283F"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lastRenderedPageBreak/>
        <w:t>Náklady na ponuku</w:t>
      </w:r>
      <w:bookmarkEnd w:id="11"/>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t>Predkladanie žiadostí o súťažné podklady</w:t>
      </w:r>
      <w:bookmarkEnd w:id="13"/>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t>Vysvetlenie súťažných podkladov</w:t>
      </w:r>
      <w:bookmarkEnd w:id="16"/>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02BACAA9"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 xml:space="preserve">Doručovanie námietky a ich odvolávanie vo vzťahu k Úradu pre verejné obstarávanie je </w:t>
      </w:r>
      <w:r w:rsidR="00BD7B14">
        <w:rPr>
          <w:rFonts w:ascii="Arial Narrow" w:hAnsi="Arial Narrow"/>
          <w:color w:val="000000"/>
        </w:rPr>
        <w:t>riešené v zmysle § 170</w:t>
      </w:r>
      <w:r w:rsidR="000B63EA" w:rsidRPr="008A38F0">
        <w:rPr>
          <w:rFonts w:ascii="Arial Narrow" w:hAnsi="Arial Narrow"/>
          <w:color w:val="000000"/>
        </w:rPr>
        <w:t xml:space="preserve">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374B543F"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w:t>
      </w:r>
      <w:r w:rsidR="00BD7B14">
        <w:rPr>
          <w:rFonts w:ascii="Arial Narrow" w:hAnsi="Arial Narrow"/>
        </w:rPr>
        <w:t xml:space="preserve">refox verzia 13.0 a vyššia </w:t>
      </w:r>
      <w:r w:rsidRPr="008A38F0">
        <w:rPr>
          <w:rFonts w:ascii="Arial Narrow" w:hAnsi="Arial Narrow"/>
        </w:rPr>
        <w:t xml:space="preserve">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0D97B9B4" w14:textId="77777777" w:rsidR="001922EB" w:rsidRDefault="001922EB" w:rsidP="008A38F0">
      <w:pPr>
        <w:pStyle w:val="tl1"/>
        <w:spacing w:line="276" w:lineRule="auto"/>
        <w:jc w:val="both"/>
        <w:rPr>
          <w:rFonts w:ascii="Arial Narrow" w:hAnsi="Arial Narrow"/>
          <w:sz w:val="24"/>
          <w:szCs w:val="24"/>
        </w:rPr>
      </w:pPr>
    </w:p>
    <w:p w14:paraId="462B3E4F" w14:textId="0C936509"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4E66434D" w:rsidR="00D42C1E"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r w:rsidR="003151A9">
        <w:rPr>
          <w:rFonts w:ascii="Arial Narrow" w:eastAsia="ArialMT" w:hAnsi="Arial Narrow"/>
        </w:rPr>
        <w:t>.</w:t>
      </w:r>
    </w:p>
    <w:p w14:paraId="4430CFCB" w14:textId="08A1A7BC" w:rsidR="003151A9" w:rsidRDefault="003151A9" w:rsidP="003151A9">
      <w:pPr>
        <w:pStyle w:val="Odsekzoznamu"/>
        <w:autoSpaceDE w:val="0"/>
        <w:autoSpaceDN w:val="0"/>
        <w:adjustRightInd w:val="0"/>
        <w:spacing w:line="276" w:lineRule="auto"/>
        <w:ind w:left="720"/>
        <w:jc w:val="both"/>
        <w:rPr>
          <w:rFonts w:ascii="Arial Narrow" w:eastAsia="ArialMT" w:hAnsi="Arial Narrow"/>
        </w:rPr>
      </w:pPr>
    </w:p>
    <w:p w14:paraId="437B7947" w14:textId="77777777" w:rsidR="003151A9" w:rsidRPr="00FB66E1" w:rsidRDefault="003151A9" w:rsidP="003151A9">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3CAC85AE" w14:textId="77777777" w:rsidR="003151A9" w:rsidRPr="00C61F5B" w:rsidRDefault="003151A9" w:rsidP="003151A9">
      <w:pPr>
        <w:pStyle w:val="Odsekzoznamu"/>
        <w:autoSpaceDE w:val="0"/>
        <w:autoSpaceDN w:val="0"/>
        <w:adjustRightInd w:val="0"/>
        <w:spacing w:line="276" w:lineRule="auto"/>
        <w:ind w:left="720"/>
        <w:jc w:val="both"/>
        <w:rPr>
          <w:rFonts w:ascii="Arial Narrow" w:eastAsia="ArialMT" w:hAnsi="Arial Narrow"/>
        </w:rPr>
      </w:pP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69032563" w14:textId="77777777" w:rsidR="003151A9" w:rsidRPr="00FB66E1" w:rsidRDefault="003151A9" w:rsidP="003151A9">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6260C9CE" w14:textId="21391AB2"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 </w:t>
      </w: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t>Kritériá na vyhodnotenie ponúk a pravidlá ich uplatnenia</w:t>
      </w:r>
      <w:bookmarkEnd w:id="19"/>
      <w:r w:rsidR="00B077C0" w:rsidRPr="008A38F0">
        <w:rPr>
          <w:rFonts w:ascii="Arial Narrow" w:hAnsi="Arial Narrow"/>
          <w:bCs/>
          <w:color w:val="2F5496" w:themeColor="accent1" w:themeShade="BF"/>
        </w:rPr>
        <w:t xml:space="preserve"> </w:t>
      </w:r>
    </w:p>
    <w:p w14:paraId="7A5D0A51" w14:textId="16237E5B"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0" w:name="_Toc488059690"/>
      <w:r w:rsidRPr="008A38F0">
        <w:rPr>
          <w:rFonts w:ascii="Arial Narrow" w:hAnsi="Arial Narrow"/>
          <w:bCs/>
          <w:color w:val="2F5496" w:themeColor="accent1" w:themeShade="BF"/>
        </w:rPr>
        <w:t>Informácia o výsledku vyhodnotenia ponúk a uzavretie zmluvy</w:t>
      </w:r>
      <w:bookmarkEnd w:id="20"/>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2EC2D568"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 xml:space="preserve">Úspešný uchádzač pred podpisom zmluvy, ktorá bude výsledkom tohto verejného obstarávania v rámci poskytnutia riadnej súčinnosti podľa § 56 ods. </w:t>
      </w:r>
      <w:r w:rsidR="00A569AA">
        <w:rPr>
          <w:rFonts w:ascii="Arial Narrow" w:hAnsi="Arial Narrow"/>
        </w:rPr>
        <w:t>5</w:t>
      </w:r>
      <w:r w:rsidRPr="008A38F0">
        <w:rPr>
          <w:rFonts w:ascii="Arial Narrow" w:hAnsi="Arial Narrow"/>
        </w:rPr>
        <w:t xml:space="preserve">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1" w:name="_Toc488059691"/>
      <w:r w:rsidRPr="008A38F0">
        <w:rPr>
          <w:rFonts w:ascii="Arial Narrow" w:hAnsi="Arial Narrow"/>
          <w:bCs/>
          <w:color w:val="2F5496" w:themeColor="accent1" w:themeShade="BF"/>
        </w:rPr>
        <w:t>Subdodávatelia</w:t>
      </w:r>
      <w:bookmarkEnd w:id="21"/>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75FFCF38" w14:textId="0FA11FDE"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2" w:name="_Toc488059693"/>
      <w:r w:rsidRPr="008A38F0">
        <w:rPr>
          <w:rFonts w:ascii="Arial Narrow" w:hAnsi="Arial Narrow"/>
          <w:bCs/>
          <w:color w:val="2F5496" w:themeColor="accent1" w:themeShade="BF"/>
        </w:rPr>
        <w:t>Prílohy</w:t>
      </w:r>
      <w:bookmarkEnd w:id="22"/>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5C9933F5"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3151A9">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bookmarkStart w:id="23" w:name="_GoBack"/>
      <w:bookmarkEnd w:id="23"/>
    </w:p>
    <w:sectPr w:rsidR="003027C4" w:rsidRPr="008A38F0"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E1448" w14:textId="77777777" w:rsidR="000A77A8" w:rsidRDefault="000A77A8">
      <w:r>
        <w:separator/>
      </w:r>
    </w:p>
  </w:endnote>
  <w:endnote w:type="continuationSeparator" w:id="0">
    <w:p w14:paraId="28C7C4D4" w14:textId="77777777" w:rsidR="000A77A8" w:rsidRDefault="000A7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39465436"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3B18B1" w:rsidRPr="003B18B1">
      <w:rPr>
        <w:rFonts w:ascii="Arial Narrow" w:hAnsi="Arial Narrow"/>
        <w:noProof/>
        <w:sz w:val="16"/>
        <w:szCs w:val="16"/>
        <w:lang w:val="sk-SK"/>
      </w:rPr>
      <w:t>4</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5FE72" w14:textId="77777777" w:rsidR="000A77A8" w:rsidRDefault="000A77A8">
      <w:r>
        <w:separator/>
      </w:r>
    </w:p>
  </w:footnote>
  <w:footnote w:type="continuationSeparator" w:id="0">
    <w:p w14:paraId="27CA7504" w14:textId="77777777" w:rsidR="000A77A8" w:rsidRDefault="000A77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5"/>
  </w:num>
  <w:num w:numId="3">
    <w:abstractNumId w:val="17"/>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0"/>
  </w:num>
  <w:num w:numId="15">
    <w:abstractNumId w:val="16"/>
  </w:num>
  <w:num w:numId="16">
    <w:abstractNumId w:val="18"/>
  </w:num>
  <w:num w:numId="17">
    <w:abstractNumId w:val="3"/>
  </w:num>
  <w:num w:numId="18">
    <w:abstractNumId w:val="7"/>
  </w:num>
  <w:num w:numId="19">
    <w:abstractNumId w:val="12"/>
  </w:num>
  <w:num w:numId="20">
    <w:abstractNumId w:val="21"/>
  </w:num>
  <w:num w:numId="21">
    <w:abstractNumId w:val="4"/>
  </w:num>
  <w:num w:numId="22">
    <w:abstractNumId w:val="9"/>
  </w:num>
  <w:num w:numId="23">
    <w:abstractNumId w:val="22"/>
  </w:num>
  <w:num w:numId="24">
    <w:abstractNumId w:val="14"/>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3AF"/>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AC4"/>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A77A8"/>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13CF"/>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3AD"/>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019"/>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6BF9"/>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2EB"/>
    <w:rsid w:val="00192FE3"/>
    <w:rsid w:val="00193E6F"/>
    <w:rsid w:val="00195C4D"/>
    <w:rsid w:val="00196699"/>
    <w:rsid w:val="001974D9"/>
    <w:rsid w:val="00197783"/>
    <w:rsid w:val="001A0851"/>
    <w:rsid w:val="001A0A5D"/>
    <w:rsid w:val="001A0B8F"/>
    <w:rsid w:val="001A108A"/>
    <w:rsid w:val="001A2081"/>
    <w:rsid w:val="001A297C"/>
    <w:rsid w:val="001A29C1"/>
    <w:rsid w:val="001A2B53"/>
    <w:rsid w:val="001A2B8E"/>
    <w:rsid w:val="001A2FD5"/>
    <w:rsid w:val="001A4602"/>
    <w:rsid w:val="001A5F4A"/>
    <w:rsid w:val="001A79A3"/>
    <w:rsid w:val="001B0889"/>
    <w:rsid w:val="001B08FC"/>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BD"/>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8E6"/>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10B"/>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B18"/>
    <w:rsid w:val="00290C9B"/>
    <w:rsid w:val="002912D9"/>
    <w:rsid w:val="00291655"/>
    <w:rsid w:val="00291DC0"/>
    <w:rsid w:val="00292311"/>
    <w:rsid w:val="00292897"/>
    <w:rsid w:val="00292F03"/>
    <w:rsid w:val="002930F4"/>
    <w:rsid w:val="00293B69"/>
    <w:rsid w:val="00295570"/>
    <w:rsid w:val="0029588C"/>
    <w:rsid w:val="00296AC1"/>
    <w:rsid w:val="00296F8C"/>
    <w:rsid w:val="002979B1"/>
    <w:rsid w:val="00297CE0"/>
    <w:rsid w:val="002A0554"/>
    <w:rsid w:val="002A104A"/>
    <w:rsid w:val="002A161B"/>
    <w:rsid w:val="002A17D2"/>
    <w:rsid w:val="002A1E08"/>
    <w:rsid w:val="002A458F"/>
    <w:rsid w:val="002A5085"/>
    <w:rsid w:val="002A57E4"/>
    <w:rsid w:val="002A5AAC"/>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B9C"/>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7C1"/>
    <w:rsid w:val="002E6E01"/>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2F9"/>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1A9"/>
    <w:rsid w:val="0031549D"/>
    <w:rsid w:val="00316F97"/>
    <w:rsid w:val="003173A2"/>
    <w:rsid w:val="0032058A"/>
    <w:rsid w:val="00320770"/>
    <w:rsid w:val="003211F5"/>
    <w:rsid w:val="00321605"/>
    <w:rsid w:val="003221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47D07"/>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91B"/>
    <w:rsid w:val="00386EC1"/>
    <w:rsid w:val="00387A1A"/>
    <w:rsid w:val="003909E8"/>
    <w:rsid w:val="00390C51"/>
    <w:rsid w:val="00390EAD"/>
    <w:rsid w:val="003910C4"/>
    <w:rsid w:val="0039137D"/>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18B1"/>
    <w:rsid w:val="003B2B25"/>
    <w:rsid w:val="003B3164"/>
    <w:rsid w:val="003B33D1"/>
    <w:rsid w:val="003B34B8"/>
    <w:rsid w:val="003B39E7"/>
    <w:rsid w:val="003B3FD3"/>
    <w:rsid w:val="003B4103"/>
    <w:rsid w:val="003B4437"/>
    <w:rsid w:val="003B4CF0"/>
    <w:rsid w:val="003B51AA"/>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D8B"/>
    <w:rsid w:val="003E26B2"/>
    <w:rsid w:val="003E2B50"/>
    <w:rsid w:val="003E2B66"/>
    <w:rsid w:val="003E3273"/>
    <w:rsid w:val="003E4B0B"/>
    <w:rsid w:val="003E579B"/>
    <w:rsid w:val="003E58B3"/>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54"/>
    <w:rsid w:val="004109FC"/>
    <w:rsid w:val="00411055"/>
    <w:rsid w:val="0041267B"/>
    <w:rsid w:val="00412D46"/>
    <w:rsid w:val="0041308C"/>
    <w:rsid w:val="00413475"/>
    <w:rsid w:val="00413584"/>
    <w:rsid w:val="00414391"/>
    <w:rsid w:val="004146D4"/>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5F6"/>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1F70"/>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342"/>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2959"/>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153"/>
    <w:rsid w:val="004F13E0"/>
    <w:rsid w:val="004F15ED"/>
    <w:rsid w:val="004F24F7"/>
    <w:rsid w:val="004F4A79"/>
    <w:rsid w:val="004F5B26"/>
    <w:rsid w:val="004F5C7E"/>
    <w:rsid w:val="004F690C"/>
    <w:rsid w:val="004F7A5B"/>
    <w:rsid w:val="00500555"/>
    <w:rsid w:val="005006A0"/>
    <w:rsid w:val="00500E5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88"/>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D35"/>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3D13"/>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D1A"/>
    <w:rsid w:val="00585F1F"/>
    <w:rsid w:val="005868F8"/>
    <w:rsid w:val="00586BC6"/>
    <w:rsid w:val="005903A5"/>
    <w:rsid w:val="00590C80"/>
    <w:rsid w:val="00590ECB"/>
    <w:rsid w:val="00590F3C"/>
    <w:rsid w:val="005910C1"/>
    <w:rsid w:val="005914D9"/>
    <w:rsid w:val="00592E72"/>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1987"/>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438"/>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0E"/>
    <w:rsid w:val="00667F78"/>
    <w:rsid w:val="006700EB"/>
    <w:rsid w:val="006707F1"/>
    <w:rsid w:val="00670A68"/>
    <w:rsid w:val="00670CCE"/>
    <w:rsid w:val="00671206"/>
    <w:rsid w:val="006713BB"/>
    <w:rsid w:val="00671AF6"/>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0E4"/>
    <w:rsid w:val="0068276A"/>
    <w:rsid w:val="006831E4"/>
    <w:rsid w:val="00683574"/>
    <w:rsid w:val="00683F85"/>
    <w:rsid w:val="006840D8"/>
    <w:rsid w:val="00685DD9"/>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6AD1"/>
    <w:rsid w:val="00757AA1"/>
    <w:rsid w:val="00757BCE"/>
    <w:rsid w:val="00757C09"/>
    <w:rsid w:val="00757FAD"/>
    <w:rsid w:val="00760050"/>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2CE5"/>
    <w:rsid w:val="007A45D4"/>
    <w:rsid w:val="007A5460"/>
    <w:rsid w:val="007A6263"/>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5B8E"/>
    <w:rsid w:val="007E6BEE"/>
    <w:rsid w:val="007E6D3C"/>
    <w:rsid w:val="007E6E25"/>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379C"/>
    <w:rsid w:val="00814958"/>
    <w:rsid w:val="00814969"/>
    <w:rsid w:val="00814FC8"/>
    <w:rsid w:val="008162FA"/>
    <w:rsid w:val="008165A5"/>
    <w:rsid w:val="00816DD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36C"/>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57A68"/>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3EBE"/>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BEB"/>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2D51"/>
    <w:rsid w:val="00913852"/>
    <w:rsid w:val="00913DAE"/>
    <w:rsid w:val="0091431F"/>
    <w:rsid w:val="0091480C"/>
    <w:rsid w:val="00914B80"/>
    <w:rsid w:val="00916A6D"/>
    <w:rsid w:val="00917742"/>
    <w:rsid w:val="00917AF0"/>
    <w:rsid w:val="00920394"/>
    <w:rsid w:val="009210F7"/>
    <w:rsid w:val="00921232"/>
    <w:rsid w:val="009212B1"/>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70F"/>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1FFD"/>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0955"/>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259"/>
    <w:rsid w:val="00A34609"/>
    <w:rsid w:val="00A3591D"/>
    <w:rsid w:val="00A35C5B"/>
    <w:rsid w:val="00A36894"/>
    <w:rsid w:val="00A36908"/>
    <w:rsid w:val="00A36A7F"/>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AA"/>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E13"/>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3959"/>
    <w:rsid w:val="00AE4479"/>
    <w:rsid w:val="00AE4CF6"/>
    <w:rsid w:val="00AE566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3A6"/>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17B3B"/>
    <w:rsid w:val="00B20619"/>
    <w:rsid w:val="00B20787"/>
    <w:rsid w:val="00B2126B"/>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5BB8"/>
    <w:rsid w:val="00B462D1"/>
    <w:rsid w:val="00B46FA4"/>
    <w:rsid w:val="00B47DC7"/>
    <w:rsid w:val="00B510C0"/>
    <w:rsid w:val="00B530F4"/>
    <w:rsid w:val="00B53565"/>
    <w:rsid w:val="00B549B0"/>
    <w:rsid w:val="00B550DD"/>
    <w:rsid w:val="00B5552B"/>
    <w:rsid w:val="00B56225"/>
    <w:rsid w:val="00B5636C"/>
    <w:rsid w:val="00B563AA"/>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0F27"/>
    <w:rsid w:val="00B71AE9"/>
    <w:rsid w:val="00B71B40"/>
    <w:rsid w:val="00B71B9D"/>
    <w:rsid w:val="00B71C82"/>
    <w:rsid w:val="00B71DE2"/>
    <w:rsid w:val="00B73D80"/>
    <w:rsid w:val="00B74383"/>
    <w:rsid w:val="00B768AB"/>
    <w:rsid w:val="00B76AF8"/>
    <w:rsid w:val="00B77268"/>
    <w:rsid w:val="00B80011"/>
    <w:rsid w:val="00B805A4"/>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B14"/>
    <w:rsid w:val="00BD7C38"/>
    <w:rsid w:val="00BE0352"/>
    <w:rsid w:val="00BE0571"/>
    <w:rsid w:val="00BE1980"/>
    <w:rsid w:val="00BE23D7"/>
    <w:rsid w:val="00BE2A41"/>
    <w:rsid w:val="00BE2FFA"/>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0D06"/>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09"/>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3B1D"/>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19A"/>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322F"/>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039"/>
    <w:rsid w:val="00D3011A"/>
    <w:rsid w:val="00D30457"/>
    <w:rsid w:val="00D30DCC"/>
    <w:rsid w:val="00D310EE"/>
    <w:rsid w:val="00D311E2"/>
    <w:rsid w:val="00D31E0F"/>
    <w:rsid w:val="00D3215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39F"/>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2A65"/>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14C2"/>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3D0"/>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2FBF"/>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1250"/>
    <w:rsid w:val="00E2281A"/>
    <w:rsid w:val="00E22E26"/>
    <w:rsid w:val="00E23282"/>
    <w:rsid w:val="00E236AA"/>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DDD"/>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B3A"/>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787"/>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094"/>
    <w:rsid w:val="00F50122"/>
    <w:rsid w:val="00F516ED"/>
    <w:rsid w:val="00F51ED5"/>
    <w:rsid w:val="00F52228"/>
    <w:rsid w:val="00F5249E"/>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215"/>
    <w:rsid w:val="00F85E50"/>
    <w:rsid w:val="00F85E9C"/>
    <w:rsid w:val="00F870DA"/>
    <w:rsid w:val="00F873DD"/>
    <w:rsid w:val="00F8765E"/>
    <w:rsid w:val="00F87D91"/>
    <w:rsid w:val="00F917C2"/>
    <w:rsid w:val="00F918E6"/>
    <w:rsid w:val="00F92047"/>
    <w:rsid w:val="00F92EC8"/>
    <w:rsid w:val="00F93EFB"/>
    <w:rsid w:val="00F9674B"/>
    <w:rsid w:val="00F96C8B"/>
    <w:rsid w:val="00F9704A"/>
    <w:rsid w:val="00F9756A"/>
    <w:rsid w:val="00FA0252"/>
    <w:rsid w:val="00FA1661"/>
    <w:rsid w:val="00FA175E"/>
    <w:rsid w:val="00FA2ED3"/>
    <w:rsid w:val="00FA3694"/>
    <w:rsid w:val="00FA424C"/>
    <w:rsid w:val="00FA448C"/>
    <w:rsid w:val="00FA48C3"/>
    <w:rsid w:val="00FA59ED"/>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0F24"/>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A93B865F-EC3F-4D6C-85DE-068D41C7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7EF16-39A9-42F2-A1FE-4AA9F8EDB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13</TotalTime>
  <Pages>9</Pages>
  <Words>3025</Words>
  <Characters>17249</Characters>
  <Application>Microsoft Office Word</Application>
  <DocSecurity>0</DocSecurity>
  <Lines>143</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20234</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6</cp:revision>
  <cp:lastPrinted>2021-01-20T13:59:00Z</cp:lastPrinted>
  <dcterms:created xsi:type="dcterms:W3CDTF">2025-05-16T11:54:00Z</dcterms:created>
  <dcterms:modified xsi:type="dcterms:W3CDTF">2025-06-11T11:57:00Z</dcterms:modified>
</cp:coreProperties>
</file>